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7771CAE0" w:rsidR="002507AB" w:rsidRPr="00B8642D" w:rsidRDefault="002507AB" w:rsidP="0089020B">
      <w:pPr>
        <w:spacing w:before="120" w:line="276" w:lineRule="auto"/>
        <w:ind w:left="360"/>
        <w:jc w:val="center"/>
        <w:outlineLvl w:val="0"/>
        <w:rPr>
          <w:rFonts w:asciiTheme="minorHAnsi" w:hAnsiTheme="minorHAnsi" w:cstheme="minorHAnsi"/>
          <w:b/>
          <w:i/>
          <w:szCs w:val="22"/>
        </w:rPr>
      </w:pPr>
      <w:r w:rsidRPr="00FB3B96">
        <w:rPr>
          <w:rFonts w:asciiTheme="minorHAnsi" w:hAnsiTheme="minorHAnsi" w:cstheme="minorHAnsi"/>
          <w:b/>
          <w:i/>
          <w:sz w:val="20"/>
        </w:rPr>
        <w:t>„</w:t>
      </w:r>
      <w:r w:rsidRPr="00FB3B96">
        <w:rPr>
          <w:rFonts w:asciiTheme="minorHAnsi" w:hAnsiTheme="minorHAnsi" w:cstheme="minorHAnsi"/>
          <w:b/>
          <w:i/>
          <w:szCs w:val="22"/>
        </w:rPr>
        <w:t xml:space="preserve">Wykonanie </w:t>
      </w:r>
      <w:r w:rsidRPr="00B8642D">
        <w:rPr>
          <w:rFonts w:asciiTheme="minorHAnsi" w:hAnsiTheme="minorHAnsi" w:cstheme="minorHAnsi"/>
          <w:b/>
          <w:i/>
          <w:szCs w:val="22"/>
        </w:rPr>
        <w:t xml:space="preserve">dokumentacji projektowej  oraz wymianę istniejącej linii napowietrznej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wraz </w:t>
      </w:r>
      <w:bookmarkStart w:id="0" w:name="_Hlk214018910"/>
      <w:r w:rsidRPr="00B8642D">
        <w:rPr>
          <w:rFonts w:asciiTheme="minorHAnsi" w:hAnsiTheme="minorHAnsi" w:cstheme="minorHAnsi"/>
          <w:b/>
          <w:i/>
          <w:szCs w:val="22"/>
        </w:rPr>
        <w:t xml:space="preserve">przyłączami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na terenie Rejonu Energetycznego </w:t>
      </w:r>
      <w:r w:rsidR="00B8642D" w:rsidRPr="00B8642D">
        <w:rPr>
          <w:rFonts w:asciiTheme="minorHAnsi" w:hAnsiTheme="minorHAnsi" w:cstheme="minorHAnsi"/>
          <w:b/>
          <w:i/>
          <w:szCs w:val="22"/>
        </w:rPr>
        <w:t>RE Żyrardów</w:t>
      </w:r>
      <w:r w:rsidRPr="00B8642D">
        <w:rPr>
          <w:rFonts w:asciiTheme="minorHAnsi" w:hAnsiTheme="minorHAnsi" w:cstheme="minorHAnsi"/>
          <w:b/>
          <w:i/>
          <w:szCs w:val="22"/>
        </w:rPr>
        <w:t>”</w:t>
      </w:r>
    </w:p>
    <w:p w14:paraId="299040AB" w14:textId="7AA4CD01" w:rsidR="002507AB" w:rsidRPr="00B8642D" w:rsidRDefault="00B8642D" w:rsidP="0089020B">
      <w:pPr>
        <w:pStyle w:val="Akapitzlist"/>
        <w:spacing w:before="120" w:line="276" w:lineRule="auto"/>
        <w:jc w:val="left"/>
        <w:outlineLvl w:val="0"/>
        <w:rPr>
          <w:rFonts w:asciiTheme="minorHAnsi" w:hAnsiTheme="minorHAnsi" w:cstheme="minorHAnsi"/>
          <w:szCs w:val="22"/>
        </w:rPr>
      </w:pPr>
      <w:r w:rsidRPr="00B8642D">
        <w:rPr>
          <w:rFonts w:asciiTheme="minorHAnsi" w:hAnsiTheme="minorHAnsi" w:cstheme="minorHAnsi"/>
          <w:szCs w:val="22"/>
          <w:u w:val="single"/>
        </w:rPr>
        <w:t xml:space="preserve">Pod nazwą : </w:t>
      </w:r>
      <w:r w:rsidR="002507AB" w:rsidRPr="00B8642D">
        <w:rPr>
          <w:rFonts w:asciiTheme="minorHAnsi" w:hAnsiTheme="minorHAnsi" w:cstheme="minorHAnsi"/>
          <w:szCs w:val="22"/>
        </w:rPr>
        <w:t>:</w:t>
      </w:r>
    </w:p>
    <w:p w14:paraId="28E8E888" w14:textId="7309F14A" w:rsidR="00B8642D" w:rsidRDefault="002507AB" w:rsidP="0089020B">
      <w:pPr>
        <w:pStyle w:val="Akapitzlist"/>
        <w:spacing w:before="120" w:line="276" w:lineRule="auto"/>
        <w:outlineLvl w:val="0"/>
        <w:rPr>
          <w:rFonts w:asciiTheme="minorHAnsi" w:hAnsiTheme="minorHAnsi" w:cstheme="minorHAnsi"/>
          <w:b/>
          <w:i/>
          <w:szCs w:val="22"/>
        </w:rPr>
      </w:pPr>
      <w:r w:rsidRPr="00B8642D">
        <w:rPr>
          <w:rFonts w:asciiTheme="minorHAnsi" w:hAnsiTheme="minorHAnsi" w:cstheme="minorHAnsi"/>
          <w:b/>
          <w:i/>
          <w:szCs w:val="22"/>
        </w:rPr>
        <w:t>Wymian</w:t>
      </w:r>
      <w:r w:rsidR="00B8642D" w:rsidRPr="00B8642D">
        <w:rPr>
          <w:rFonts w:asciiTheme="minorHAnsi" w:hAnsiTheme="minorHAnsi" w:cstheme="minorHAnsi"/>
          <w:b/>
          <w:i/>
          <w:szCs w:val="22"/>
        </w:rPr>
        <w:t xml:space="preserve">a </w:t>
      </w:r>
      <w:r w:rsidRPr="00B8642D">
        <w:rPr>
          <w:rFonts w:asciiTheme="minorHAnsi" w:hAnsiTheme="minorHAnsi" w:cstheme="minorHAnsi"/>
          <w:b/>
          <w:i/>
          <w:szCs w:val="22"/>
        </w:rPr>
        <w:t xml:space="preserve"> istniejącej linii napowietrznej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wraz przyłączami </w:t>
      </w:r>
      <w:proofErr w:type="spellStart"/>
      <w:r w:rsidRPr="00B8642D">
        <w:rPr>
          <w:rFonts w:asciiTheme="minorHAnsi" w:hAnsiTheme="minorHAnsi" w:cstheme="minorHAnsi"/>
          <w:b/>
          <w:i/>
          <w:szCs w:val="22"/>
        </w:rPr>
        <w:t>nn</w:t>
      </w:r>
      <w:proofErr w:type="spellEnd"/>
      <w:r w:rsidRPr="00B8642D">
        <w:rPr>
          <w:rFonts w:asciiTheme="minorHAnsi" w:hAnsiTheme="minorHAnsi" w:cstheme="minorHAnsi"/>
          <w:b/>
          <w:i/>
          <w:szCs w:val="22"/>
        </w:rPr>
        <w:t xml:space="preserve"> ze stacji 15/0,4kV </w:t>
      </w:r>
    </w:p>
    <w:p w14:paraId="1E0D9AB8" w14:textId="63FD2B1E" w:rsidR="002507AB" w:rsidRPr="00B8642D" w:rsidRDefault="003364FC" w:rsidP="0089020B">
      <w:pPr>
        <w:pStyle w:val="Akapitzlist"/>
        <w:spacing w:before="120" w:line="276" w:lineRule="auto"/>
        <w:outlineLvl w:val="0"/>
        <w:rPr>
          <w:rFonts w:asciiTheme="minorHAnsi" w:hAnsiTheme="minorHAnsi" w:cstheme="minorHAnsi"/>
          <w:b/>
          <w:i/>
          <w:szCs w:val="22"/>
        </w:rPr>
      </w:pPr>
      <w:r w:rsidRPr="00CB6B69">
        <w:rPr>
          <w:rFonts w:ascii="Verdana" w:hAnsi="Verdana" w:cs="Arial"/>
          <w:b/>
          <w:i/>
          <w:sz w:val="18"/>
          <w:szCs w:val="18"/>
        </w:rPr>
        <w:t>Balcerów 3 ( 22-0469) gm. Skierniewice</w:t>
      </w:r>
      <w:r w:rsidR="002507AB" w:rsidRPr="00B8642D">
        <w:rPr>
          <w:rFonts w:asciiTheme="minorHAnsi" w:hAnsiTheme="minorHAnsi" w:cstheme="minorHAnsi"/>
          <w:b/>
          <w:i/>
          <w:szCs w:val="22"/>
        </w:rPr>
        <w:t xml:space="preserve"> o łącznej długości L= </w:t>
      </w:r>
      <w:r w:rsidR="006B36A3">
        <w:rPr>
          <w:rFonts w:asciiTheme="minorHAnsi" w:hAnsiTheme="minorHAnsi" w:cstheme="minorHAnsi"/>
          <w:b/>
          <w:i/>
          <w:szCs w:val="22"/>
        </w:rPr>
        <w:t>2,</w:t>
      </w:r>
      <w:r w:rsidR="0084118E">
        <w:rPr>
          <w:rFonts w:asciiTheme="minorHAnsi" w:hAnsiTheme="minorHAnsi" w:cstheme="minorHAnsi"/>
          <w:b/>
          <w:i/>
          <w:szCs w:val="22"/>
        </w:rPr>
        <w:t>6</w:t>
      </w:r>
      <w:r w:rsidR="00B8642D" w:rsidRPr="00B8642D">
        <w:rPr>
          <w:rFonts w:asciiTheme="minorHAnsi" w:hAnsiTheme="minorHAnsi" w:cstheme="minorHAnsi"/>
          <w:b/>
          <w:i/>
          <w:szCs w:val="22"/>
        </w:rPr>
        <w:t xml:space="preserve"> </w:t>
      </w:r>
      <w:r w:rsidR="002507AB" w:rsidRPr="00B8642D">
        <w:rPr>
          <w:rFonts w:asciiTheme="minorHAnsi" w:hAnsiTheme="minorHAnsi" w:cstheme="minorHAnsi"/>
          <w:b/>
          <w:i/>
          <w:szCs w:val="22"/>
        </w:rPr>
        <w:t xml:space="preserve"> km,</w:t>
      </w:r>
    </w:p>
    <w:bookmarkEnd w:id="0"/>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4C989F38"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B8642D" w:rsidRPr="00B8642D">
        <w:rPr>
          <w:rFonts w:ascii="Verdana" w:hAnsi="Verdana" w:cstheme="minorHAnsi"/>
          <w:b/>
          <w:bCs/>
          <w:sz w:val="18"/>
          <w:szCs w:val="18"/>
        </w:rPr>
        <w:t>Żyrardów</w:t>
      </w:r>
      <w:r w:rsidR="00AB5CC4" w:rsidRPr="00B8642D">
        <w:rPr>
          <w:rFonts w:ascii="Verdana" w:hAnsi="Verdana" w:cstheme="minorHAnsi"/>
          <w:b/>
          <w:bCs/>
          <w:sz w:val="18"/>
          <w:szCs w:val="18"/>
        </w:rPr>
        <w:t xml:space="preserve">. </w:t>
      </w:r>
      <w:r w:rsidR="00181D92" w:rsidRPr="00B8642D">
        <w:rPr>
          <w:rFonts w:ascii="Verdana" w:hAnsi="Verdana" w:cstheme="minorHAnsi"/>
          <w:sz w:val="18"/>
          <w:szCs w:val="18"/>
        </w:rPr>
        <w:t xml:space="preserve">Sposób zagospodarowania materiałów z rozbiórek należy w uzgodnieniu z Inspektorem </w:t>
      </w:r>
      <w:r w:rsidR="00181D92" w:rsidRPr="00802AC7">
        <w:rPr>
          <w:rFonts w:ascii="Verdana" w:hAnsi="Verdana" w:cstheme="minorHAnsi"/>
          <w:sz w:val="18"/>
          <w:szCs w:val="18"/>
        </w:rPr>
        <w:t>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438DE14A" w14:textId="7280CEDD" w:rsidR="0089020B" w:rsidRPr="00B8642D" w:rsidRDefault="00B8642D" w:rsidP="0089020B">
      <w:pPr>
        <w:spacing w:before="120" w:line="276" w:lineRule="auto"/>
        <w:outlineLvl w:val="0"/>
        <w:rPr>
          <w:rFonts w:asciiTheme="minorHAnsi" w:hAnsiTheme="minorHAnsi" w:cstheme="minorHAnsi"/>
          <w:sz w:val="20"/>
        </w:rPr>
      </w:pPr>
      <w:r w:rsidRPr="00B8642D">
        <w:rPr>
          <w:rFonts w:asciiTheme="minorHAnsi" w:hAnsiTheme="minorHAnsi" w:cstheme="minorHAnsi"/>
          <w:b/>
          <w:sz w:val="20"/>
        </w:rPr>
        <w:t xml:space="preserve">8 </w:t>
      </w:r>
      <w:r w:rsidR="0089020B" w:rsidRPr="00B8642D">
        <w:rPr>
          <w:rFonts w:asciiTheme="minorHAnsi" w:hAnsiTheme="minorHAnsi" w:cstheme="minorHAnsi"/>
          <w:b/>
          <w:i/>
          <w:sz w:val="20"/>
        </w:rPr>
        <w:t xml:space="preserve"> miesi</w:t>
      </w:r>
      <w:r w:rsidRPr="00B8642D">
        <w:rPr>
          <w:rFonts w:asciiTheme="minorHAnsi" w:hAnsiTheme="minorHAnsi" w:cstheme="minorHAnsi"/>
          <w:b/>
          <w:i/>
          <w:sz w:val="20"/>
        </w:rPr>
        <w:t>ę</w:t>
      </w:r>
      <w:r w:rsidR="0089020B" w:rsidRPr="00B8642D">
        <w:rPr>
          <w:rFonts w:asciiTheme="minorHAnsi" w:hAnsiTheme="minorHAnsi" w:cstheme="minorHAnsi"/>
          <w:b/>
          <w:i/>
          <w:sz w:val="20"/>
        </w:rPr>
        <w:t>c</w:t>
      </w:r>
      <w:r w:rsidRPr="00B8642D">
        <w:rPr>
          <w:rFonts w:asciiTheme="minorHAnsi" w:hAnsiTheme="minorHAnsi" w:cstheme="minorHAnsi"/>
          <w:b/>
          <w:i/>
          <w:sz w:val="20"/>
        </w:rPr>
        <w:t xml:space="preserve">y </w:t>
      </w:r>
      <w:r w:rsidR="0089020B" w:rsidRPr="00B8642D">
        <w:rPr>
          <w:rFonts w:asciiTheme="minorHAnsi" w:hAnsiTheme="minorHAnsi" w:cstheme="minorHAnsi"/>
          <w:b/>
          <w:i/>
          <w:sz w:val="20"/>
        </w:rPr>
        <w:t>od dnia podpisania umowy</w:t>
      </w:r>
      <w:r w:rsidR="0089020B" w:rsidRPr="00B8642D">
        <w:rPr>
          <w:rFonts w:asciiTheme="minorHAnsi" w:hAnsiTheme="minorHAnsi" w:cstheme="minorHAnsi"/>
          <w:sz w:val="20"/>
        </w:rPr>
        <w:t xml:space="preserve"> (prace projektowe oraz roboty budowlano-montażowe)</w:t>
      </w:r>
    </w:p>
    <w:p w14:paraId="21A86713" w14:textId="77777777" w:rsidR="00A473BE" w:rsidRPr="00B8642D" w:rsidRDefault="00511069" w:rsidP="00A473BE">
      <w:pPr>
        <w:spacing w:before="120" w:line="276" w:lineRule="auto"/>
        <w:outlineLvl w:val="0"/>
        <w:rPr>
          <w:rFonts w:ascii="Verdana" w:hAnsi="Verdana" w:cstheme="minorHAnsi"/>
          <w:sz w:val="18"/>
          <w:szCs w:val="18"/>
        </w:rPr>
      </w:pPr>
      <w:r w:rsidRPr="00B8642D">
        <w:rPr>
          <w:rFonts w:ascii="Verdana" w:hAnsi="Verdana" w:cstheme="minorHAnsi"/>
          <w:sz w:val="18"/>
          <w:szCs w:val="18"/>
        </w:rPr>
        <w:t xml:space="preserve">oraz zgodnie z projektem Umowy zakupowej stanowiącym </w:t>
      </w:r>
      <w:r w:rsidRPr="00B8642D">
        <w:rPr>
          <w:rFonts w:ascii="Verdana" w:hAnsi="Verdana" w:cstheme="minorHAnsi"/>
          <w:b/>
          <w:sz w:val="18"/>
          <w:szCs w:val="18"/>
        </w:rPr>
        <w:t>Załącznik nr 5 do SWZ</w:t>
      </w:r>
      <w:r w:rsidRPr="00B8642D">
        <w:rPr>
          <w:rFonts w:ascii="Verdana" w:hAnsi="Verdana" w:cstheme="minorHAnsi"/>
          <w:sz w:val="18"/>
          <w:szCs w:val="18"/>
        </w:rPr>
        <w:t>.</w:t>
      </w:r>
    </w:p>
    <w:p w14:paraId="54870803" w14:textId="77777777" w:rsidR="00442359" w:rsidRPr="00B8642D"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B8642D">
        <w:rPr>
          <w:rFonts w:ascii="Verdana" w:hAnsi="Verdana" w:cstheme="minorHAnsi"/>
          <w:b/>
          <w:sz w:val="18"/>
          <w:szCs w:val="18"/>
        </w:rPr>
        <w:t>Miejsce realizacji zamówienia</w:t>
      </w:r>
    </w:p>
    <w:p w14:paraId="39DD9F4C" w14:textId="4D79FC05" w:rsidR="00B8642D" w:rsidRPr="00B8642D" w:rsidRDefault="00511069" w:rsidP="00B8642D">
      <w:pPr>
        <w:spacing w:before="120" w:line="276" w:lineRule="auto"/>
        <w:ind w:firstLine="284"/>
        <w:outlineLvl w:val="0"/>
        <w:rPr>
          <w:rFonts w:ascii="Verdana" w:hAnsi="Verdana" w:cstheme="minorHAnsi"/>
          <w:b/>
          <w:bCs/>
          <w:i/>
          <w:iCs/>
          <w:sz w:val="18"/>
          <w:szCs w:val="18"/>
        </w:rPr>
      </w:pPr>
      <w:r w:rsidRPr="00B8642D">
        <w:rPr>
          <w:rFonts w:ascii="Verdana" w:hAnsi="Verdana" w:cstheme="minorHAnsi"/>
          <w:sz w:val="18"/>
          <w:szCs w:val="18"/>
        </w:rPr>
        <w:t xml:space="preserve">Na terenie działania: </w:t>
      </w:r>
      <w:r w:rsidR="0089020B" w:rsidRPr="00B8642D">
        <w:rPr>
          <w:rFonts w:ascii="Verdana" w:hAnsi="Verdana" w:cstheme="minorHAnsi"/>
          <w:b/>
          <w:bCs/>
          <w:i/>
          <w:iCs/>
          <w:sz w:val="18"/>
          <w:szCs w:val="18"/>
        </w:rPr>
        <w:t xml:space="preserve">RE </w:t>
      </w:r>
      <w:r w:rsidR="00B8642D" w:rsidRPr="00B8642D">
        <w:rPr>
          <w:rFonts w:ascii="Verdana" w:hAnsi="Verdana" w:cstheme="minorHAnsi"/>
          <w:b/>
          <w:bCs/>
          <w:i/>
          <w:iCs/>
          <w:sz w:val="18"/>
          <w:szCs w:val="18"/>
        </w:rPr>
        <w:t xml:space="preserve">Żyrardów miejscowość </w:t>
      </w:r>
      <w:r w:rsidR="003364FC">
        <w:rPr>
          <w:rFonts w:ascii="Verdana" w:hAnsi="Verdana" w:cstheme="minorHAnsi"/>
          <w:b/>
          <w:bCs/>
          <w:i/>
          <w:iCs/>
          <w:sz w:val="18"/>
          <w:szCs w:val="18"/>
        </w:rPr>
        <w:t>Balcerów</w:t>
      </w:r>
      <w:r w:rsidR="00B8642D" w:rsidRPr="00B8642D">
        <w:rPr>
          <w:rFonts w:ascii="Verdana" w:hAnsi="Verdana" w:cstheme="minorHAnsi"/>
          <w:b/>
          <w:bCs/>
          <w:i/>
          <w:iCs/>
          <w:sz w:val="18"/>
          <w:szCs w:val="18"/>
        </w:rPr>
        <w:t xml:space="preserve"> gm. </w:t>
      </w:r>
      <w:r w:rsidR="003364FC">
        <w:rPr>
          <w:rFonts w:ascii="Verdana" w:hAnsi="Verdana" w:cstheme="minorHAnsi"/>
          <w:b/>
          <w:bCs/>
          <w:i/>
          <w:iCs/>
          <w:sz w:val="18"/>
          <w:szCs w:val="18"/>
        </w:rPr>
        <w:t>Skierniewice</w:t>
      </w:r>
    </w:p>
    <w:p w14:paraId="6FDE38C2" w14:textId="64736459" w:rsidR="00511069" w:rsidRPr="00802AC7" w:rsidRDefault="00511069" w:rsidP="00B8642D">
      <w:pPr>
        <w:spacing w:before="120" w:line="276" w:lineRule="auto"/>
        <w:ind w:firstLine="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lastRenderedPageBreak/>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A1462" w14:textId="77777777" w:rsidR="00B71B84" w:rsidRDefault="00B71B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65D12" w14:textId="77777777" w:rsidR="00B71B84" w:rsidRDefault="00B71B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5B4A6" w14:textId="77777777" w:rsidR="00B71B84" w:rsidRDefault="00B71B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B71B84" w14:paraId="13C027F8" w14:textId="77777777" w:rsidTr="005A59F1">
      <w:trPr>
        <w:trHeight w:val="1140"/>
      </w:trPr>
      <w:tc>
        <w:tcPr>
          <w:tcW w:w="6119" w:type="dxa"/>
          <w:vAlign w:val="center"/>
        </w:tcPr>
        <w:p w14:paraId="23D94698" w14:textId="77777777" w:rsidR="00B71B84" w:rsidRPr="00B71B84" w:rsidRDefault="00B71B84" w:rsidP="00B71B84">
          <w:pPr>
            <w:suppressAutoHyphens/>
            <w:ind w:right="187"/>
            <w:rPr>
              <w:rFonts w:asciiTheme="majorHAnsi" w:hAnsiTheme="majorHAnsi"/>
              <w:color w:val="000000" w:themeColor="text1"/>
              <w:sz w:val="14"/>
              <w:szCs w:val="18"/>
            </w:rPr>
          </w:pPr>
          <w:r w:rsidRPr="00B71B84">
            <w:rPr>
              <w:rFonts w:asciiTheme="majorHAnsi" w:hAnsiTheme="majorHAnsi"/>
              <w:color w:val="000000" w:themeColor="text1"/>
              <w:sz w:val="14"/>
              <w:szCs w:val="18"/>
            </w:rPr>
            <w:t>Specyfikacja Warunków Zamówienia (SWZ)</w:t>
          </w:r>
        </w:p>
        <w:p w14:paraId="6175F5BB" w14:textId="77777777" w:rsidR="00B71B84" w:rsidRPr="00B71B84" w:rsidRDefault="00B71B84" w:rsidP="00B71B84">
          <w:pPr>
            <w:suppressAutoHyphens/>
            <w:ind w:right="187"/>
            <w:rPr>
              <w:rFonts w:asciiTheme="majorHAnsi" w:hAnsiTheme="majorHAnsi"/>
              <w:color w:val="000000" w:themeColor="text1"/>
              <w:sz w:val="14"/>
              <w:szCs w:val="18"/>
            </w:rPr>
          </w:pPr>
          <w:r w:rsidRPr="00B71B84">
            <w:rPr>
              <w:rFonts w:asciiTheme="majorHAnsi" w:hAnsiTheme="majorHAnsi"/>
              <w:color w:val="000000" w:themeColor="text1"/>
              <w:sz w:val="14"/>
              <w:szCs w:val="18"/>
            </w:rPr>
            <w:t>Wykonanie dokumentacji projektowej i robót budowlanych w branży elektroenergetycznej na terenie działania OŁD w RE Żyrardów w podziale na 5 części.</w:t>
          </w:r>
        </w:p>
        <w:p w14:paraId="14019362" w14:textId="317A8656" w:rsidR="00802AC7" w:rsidRPr="00B71B84" w:rsidRDefault="00B71B84" w:rsidP="00B71B84">
          <w:pPr>
            <w:suppressAutoHyphens/>
            <w:ind w:right="187"/>
            <w:rPr>
              <w:rFonts w:asciiTheme="majorHAnsi" w:hAnsiTheme="majorHAnsi"/>
              <w:color w:val="000000" w:themeColor="text1"/>
              <w:sz w:val="14"/>
              <w:szCs w:val="18"/>
              <w:lang w:val="en-GB"/>
            </w:rPr>
          </w:pPr>
          <w:r w:rsidRPr="00B71B84">
            <w:rPr>
              <w:rFonts w:asciiTheme="majorHAnsi" w:hAnsiTheme="majorHAnsi"/>
              <w:color w:val="000000" w:themeColor="text1"/>
              <w:sz w:val="14"/>
              <w:szCs w:val="18"/>
              <w:lang w:val="en-GB"/>
            </w:rPr>
            <w:t>POST/DYS/OLD/GZ/00604/2026</w:t>
          </w:r>
          <w:r w:rsidRPr="00B71B84">
            <w:rPr>
              <w:rFonts w:asciiTheme="majorHAnsi" w:hAnsiTheme="majorHAnsi"/>
              <w:color w:val="000000" w:themeColor="text1"/>
              <w:sz w:val="14"/>
              <w:szCs w:val="18"/>
              <w:lang w:val="en-GB"/>
            </w:rPr>
            <w:t xml:space="preserve"> </w:t>
          </w:r>
          <w:proofErr w:type="spellStart"/>
          <w:r w:rsidRPr="00B71B84">
            <w:rPr>
              <w:rFonts w:asciiTheme="majorHAnsi" w:hAnsiTheme="majorHAnsi"/>
              <w:color w:val="000000" w:themeColor="text1"/>
              <w:sz w:val="14"/>
              <w:szCs w:val="18"/>
              <w:lang w:val="en-GB"/>
            </w:rPr>
            <w:t>c</w:t>
          </w:r>
          <w:r>
            <w:rPr>
              <w:rFonts w:asciiTheme="majorHAnsi" w:hAnsiTheme="majorHAnsi"/>
              <w:color w:val="000000" w:themeColor="text1"/>
              <w:sz w:val="14"/>
              <w:szCs w:val="18"/>
              <w:lang w:val="en-GB"/>
            </w:rPr>
            <w:t>zęść</w:t>
          </w:r>
          <w:proofErr w:type="spellEnd"/>
          <w:r>
            <w:rPr>
              <w:rFonts w:asciiTheme="majorHAnsi" w:hAnsiTheme="majorHAnsi"/>
              <w:color w:val="000000" w:themeColor="text1"/>
              <w:sz w:val="14"/>
              <w:szCs w:val="18"/>
              <w:lang w:val="en-GB"/>
            </w:rPr>
            <w:t xml:space="preserve"> 1</w:t>
          </w:r>
        </w:p>
      </w:tc>
      <w:tc>
        <w:tcPr>
          <w:tcW w:w="977" w:type="dxa"/>
          <w:vAlign w:val="center"/>
        </w:tcPr>
        <w:p w14:paraId="1B7FC7C2" w14:textId="77777777" w:rsidR="00802AC7" w:rsidRPr="00B71B84" w:rsidRDefault="00802AC7" w:rsidP="00802AC7">
          <w:pPr>
            <w:suppressAutoHyphens/>
            <w:ind w:right="187"/>
            <w:rPr>
              <w:rFonts w:asciiTheme="majorHAnsi" w:hAnsiTheme="majorHAnsi"/>
              <w:color w:val="092D74"/>
              <w:sz w:val="14"/>
              <w:szCs w:val="18"/>
              <w:lang w:val="en-GB"/>
            </w:rPr>
          </w:pPr>
        </w:p>
      </w:tc>
      <w:tc>
        <w:tcPr>
          <w:tcW w:w="3110" w:type="dxa"/>
          <w:vAlign w:val="center"/>
        </w:tcPr>
        <w:p w14:paraId="101F16F3" w14:textId="77777777" w:rsidR="00802AC7" w:rsidRPr="00B71B84" w:rsidRDefault="00802AC7" w:rsidP="00802AC7">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Pr="00B71B84" w:rsidRDefault="00802AC7" w:rsidP="00802AC7">
    <w:pPr>
      <w:pStyle w:val="Nagwek"/>
      <w:rPr>
        <w:lang w:val="en-GB"/>
      </w:rPr>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235FEB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2E93CB1"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B71B84" w:rsidRDefault="002369B6" w:rsidP="00802AC7">
    <w:pPr>
      <w:pStyle w:val="Nagwek"/>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78784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0932129"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7D8"/>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64FC"/>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1F"/>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6A3"/>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2A7B"/>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118E"/>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644A"/>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33F"/>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1B84"/>
    <w:rsid w:val="00B72385"/>
    <w:rsid w:val="00B728DB"/>
    <w:rsid w:val="00B74282"/>
    <w:rsid w:val="00B76269"/>
    <w:rsid w:val="00B76BE1"/>
    <w:rsid w:val="00B76D93"/>
    <w:rsid w:val="00B77125"/>
    <w:rsid w:val="00B824CA"/>
    <w:rsid w:val="00B83212"/>
    <w:rsid w:val="00B8478F"/>
    <w:rsid w:val="00B85E16"/>
    <w:rsid w:val="00B8642D"/>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D20"/>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69A"/>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45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4A4"/>
    <w:rsid w:val="00E70CF4"/>
    <w:rsid w:val="00E72C6A"/>
    <w:rsid w:val="00E731A1"/>
    <w:rsid w:val="00E75DF0"/>
    <w:rsid w:val="00E7632B"/>
    <w:rsid w:val="00E770AB"/>
    <w:rsid w:val="00E801DE"/>
    <w:rsid w:val="00E81367"/>
    <w:rsid w:val="00E8230E"/>
    <w:rsid w:val="00E825DB"/>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B96"/>
    <w:rsid w:val="00FB3DBE"/>
    <w:rsid w:val="00FB4510"/>
    <w:rsid w:val="00FB56BE"/>
    <w:rsid w:val="00FB69EB"/>
    <w:rsid w:val="00FB7499"/>
    <w:rsid w:val="00FC04C8"/>
    <w:rsid w:val="00FC0721"/>
    <w:rsid w:val="00FC15AF"/>
    <w:rsid w:val="00FC2A18"/>
    <w:rsid w:val="00FC31A7"/>
    <w:rsid w:val="00FC31D1"/>
    <w:rsid w:val="00FC348A"/>
    <w:rsid w:val="00FC3FF3"/>
    <w:rsid w:val="00FC45F2"/>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1 do SWZ 2026 przebudowa linii.docx</dmsv2BaseFileName>
    <dmsv2BaseDisplayName xmlns="http://schemas.microsoft.com/sharepoint/v3">Załącznik nr 1 część 1 do SWZ 2026 przebudowa linii</dmsv2BaseDisplayName>
    <dmsv2SWPP2ObjectNumber xmlns="http://schemas.microsoft.com/sharepoint/v3">POST/DYS/OLD/GZ/00604/2026                        </dmsv2SWPP2ObjectNumber>
    <dmsv2SWPP2SumMD5 xmlns="http://schemas.microsoft.com/sharepoint/v3">c3c0a3e8469349529b94e09874e27016</dmsv2SWPP2SumMD5>
    <dmsv2BaseMoved xmlns="http://schemas.microsoft.com/sharepoint/v3">false</dmsv2BaseMoved>
    <dmsv2BaseIsSensitive xmlns="http://schemas.microsoft.com/sharepoint/v3">true</dmsv2BaseIsSensitive>
    <dmsv2SWPP2IDSWPP2 xmlns="http://schemas.microsoft.com/sharepoint/v3">707621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24428944</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PR4UJWENCY6Q-469649581-5859</_dlc_DocId>
    <_dlc_DocIdUrl xmlns="a19cb1c7-c5c7-46d4-85ae-d83685407bba">
      <Url>https://swpp2.dms.gkpge.pl/sites/42/_layouts/15/DocIdRedir.aspx?ID=PR4UJWENCY6Q-469649581-5859</Url>
      <Description>PR4UJWENCY6Q-469649581-5859</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24545821-704F-46BD-AF6C-8ABCA5FF4DF9}"/>
</file>

<file path=customXml/itemProps2.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93576D23-6661-407A-9400-8086E46C6F6B}">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1669</Words>
  <Characters>10020</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11</cp:revision>
  <cp:lastPrinted>2021-02-26T13:14:00Z</cp:lastPrinted>
  <dcterms:created xsi:type="dcterms:W3CDTF">2025-10-28T08:37:00Z</dcterms:created>
  <dcterms:modified xsi:type="dcterms:W3CDTF">2026-02-24T12:39:00Z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_dlc_DocIdItemGuid">
    <vt:lpwstr>f1b2068d-b029-40d3-8ff0-7ab72f4d3c3d</vt:lpwstr>
  </property>
</Properties>
</file>